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>do swz</w:t>
      </w:r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Pzp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2A05079C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42E80">
        <w:rPr>
          <w:rFonts w:ascii="Tahoma" w:hAnsi="Tahoma" w:cs="Tahoma"/>
          <w:b/>
        </w:rPr>
        <w:t>Zagospodarowanie terenu centrum wsi w celu poprawy dostępności do infrastruktury społecznej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B484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(II postępowanie)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>ustawy Pzp</w:t>
      </w:r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Pzp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Pzp).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Pzp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965E7" w14:textId="77777777" w:rsidR="008E2024" w:rsidRDefault="008E2024" w:rsidP="00DA5839">
      <w:r>
        <w:separator/>
      </w:r>
    </w:p>
  </w:endnote>
  <w:endnote w:type="continuationSeparator" w:id="0">
    <w:p w14:paraId="2B8828BB" w14:textId="77777777" w:rsidR="008E2024" w:rsidRDefault="008E202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56D6F" w14:textId="77777777" w:rsidR="008E2024" w:rsidRDefault="008E2024" w:rsidP="00DA5839">
      <w:r>
        <w:separator/>
      </w:r>
    </w:p>
  </w:footnote>
  <w:footnote w:type="continuationSeparator" w:id="0">
    <w:p w14:paraId="7EEE9EE3" w14:textId="77777777" w:rsidR="008E2024" w:rsidRDefault="008E202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6739560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484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0"/>
    <w:r w:rsidR="001B0D60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3740F214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484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484F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024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3FD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2023-03-13T07:59:00Z</dcterms:modified>
</cp:coreProperties>
</file>